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312F33" w:rsidRDefault="00312F33" w:rsidP="007363CD">
      <w:pPr>
        <w:ind w:left="5672" w:right="-6" w:firstLine="709"/>
        <w:jc w:val="center"/>
        <w:rPr>
          <w:rFonts w:ascii="Tahoma" w:hAnsi="Tahoma" w:cs="Tahoma"/>
        </w:rPr>
      </w:pPr>
    </w:p>
    <w:p w:rsidR="007363CD" w:rsidRPr="000C67C8" w:rsidRDefault="007363CD" w:rsidP="00044BF6">
      <w:pPr>
        <w:ind w:right="-6"/>
        <w:rPr>
          <w:rFonts w:ascii="Tahoma" w:hAnsi="Tahoma" w:cs="Tahoma"/>
        </w:rPr>
      </w:pPr>
    </w:p>
    <w:p w:rsidR="001B7250" w:rsidRPr="00FA4A8C" w:rsidRDefault="001B7250" w:rsidP="00CC0CB3">
      <w:pPr>
        <w:autoSpaceDE w:val="0"/>
        <w:rPr>
          <w:rFonts w:asciiTheme="majorHAnsi" w:hAnsiTheme="majorHAnsi" w:cstheme="minorHAnsi"/>
        </w:rPr>
      </w:pPr>
    </w:p>
    <w:p w:rsidR="00C03F3A" w:rsidRDefault="00FA4508" w:rsidP="00AD04A1">
      <w:pPr>
        <w:autoSpaceDE w:val="0"/>
        <w:ind w:left="1418" w:hanging="713"/>
        <w:jc w:val="right"/>
        <w:rPr>
          <w:rFonts w:asciiTheme="majorHAnsi" w:hAnsiTheme="majorHAnsi" w:cstheme="minorHAnsi"/>
        </w:rPr>
      </w:pPr>
      <w:r w:rsidRPr="00FA4A8C">
        <w:rPr>
          <w:rFonts w:asciiTheme="majorHAnsi" w:hAnsiTheme="majorHAnsi" w:cstheme="minorHAnsi"/>
        </w:rPr>
        <w:t>Załącznik nr</w:t>
      </w:r>
      <w:r w:rsidR="005B423A">
        <w:rPr>
          <w:rFonts w:asciiTheme="majorHAnsi" w:hAnsiTheme="majorHAnsi" w:cstheme="minorHAnsi"/>
        </w:rPr>
        <w:t xml:space="preserve"> 6</w:t>
      </w:r>
      <w:r w:rsidR="001441F5">
        <w:rPr>
          <w:rFonts w:asciiTheme="majorHAnsi" w:hAnsiTheme="majorHAnsi" w:cstheme="minorHAnsi"/>
        </w:rPr>
        <w:t xml:space="preserve"> SWZ</w:t>
      </w:r>
    </w:p>
    <w:p w:rsidR="00AD04A1" w:rsidRPr="00FA4A8C" w:rsidRDefault="00FA4508" w:rsidP="00AD04A1">
      <w:pPr>
        <w:autoSpaceDE w:val="0"/>
        <w:ind w:left="1418" w:hanging="713"/>
        <w:jc w:val="right"/>
        <w:rPr>
          <w:rFonts w:asciiTheme="majorHAnsi" w:hAnsiTheme="majorHAnsi" w:cstheme="minorHAnsi"/>
        </w:rPr>
      </w:pPr>
      <w:r w:rsidRPr="00FA4A8C">
        <w:rPr>
          <w:rFonts w:asciiTheme="majorHAnsi" w:hAnsiTheme="majorHAnsi" w:cstheme="minorHAnsi"/>
        </w:rPr>
        <w:t xml:space="preserve"> </w:t>
      </w:r>
    </w:p>
    <w:p w:rsidR="00AD04A1" w:rsidRPr="00FA4A8C" w:rsidRDefault="00AD04A1" w:rsidP="00AD04A1">
      <w:pPr>
        <w:autoSpaceDE w:val="0"/>
        <w:ind w:left="1418" w:hanging="713"/>
        <w:jc w:val="right"/>
        <w:rPr>
          <w:rFonts w:asciiTheme="majorHAnsi" w:hAnsiTheme="majorHAnsi" w:cstheme="minorHAnsi"/>
        </w:rPr>
      </w:pPr>
    </w:p>
    <w:p w:rsidR="00FA4508" w:rsidRPr="00FA4A8C" w:rsidRDefault="00FA4508" w:rsidP="00FA4508">
      <w:pPr>
        <w:tabs>
          <w:tab w:val="left" w:pos="3119"/>
        </w:tabs>
        <w:autoSpaceDE w:val="0"/>
        <w:jc w:val="center"/>
        <w:rPr>
          <w:rFonts w:asciiTheme="majorHAnsi" w:hAnsiTheme="majorHAnsi" w:cstheme="minorHAnsi"/>
          <w:b/>
          <w:sz w:val="36"/>
          <w:szCs w:val="36"/>
          <w:lang w:eastAsia="pl-PL"/>
        </w:rPr>
      </w:pPr>
      <w:r w:rsidRPr="00FA4A8C">
        <w:rPr>
          <w:rFonts w:asciiTheme="majorHAnsi" w:hAnsiTheme="majorHAnsi" w:cstheme="minorHAnsi"/>
          <w:b/>
          <w:sz w:val="36"/>
          <w:szCs w:val="36"/>
          <w:lang w:eastAsia="pl-PL"/>
        </w:rPr>
        <w:t xml:space="preserve">Zobowiązanie podmiotów udostępniających zasoby </w:t>
      </w:r>
    </w:p>
    <w:p w:rsidR="00AD04A1" w:rsidRPr="00FA4A8C" w:rsidRDefault="00FA4508" w:rsidP="00FA4508">
      <w:pPr>
        <w:tabs>
          <w:tab w:val="left" w:pos="3119"/>
        </w:tabs>
        <w:autoSpaceDE w:val="0"/>
        <w:jc w:val="center"/>
        <w:rPr>
          <w:rFonts w:asciiTheme="majorHAnsi" w:hAnsiTheme="majorHAnsi" w:cstheme="minorHAnsi"/>
          <w:b/>
          <w:sz w:val="36"/>
          <w:szCs w:val="36"/>
          <w:lang w:eastAsia="pl-PL"/>
        </w:rPr>
      </w:pPr>
      <w:r w:rsidRPr="00FA4A8C">
        <w:rPr>
          <w:rFonts w:asciiTheme="majorHAnsi" w:hAnsiTheme="majorHAnsi" w:cstheme="minorHAnsi"/>
          <w:b/>
          <w:sz w:val="36"/>
          <w:szCs w:val="36"/>
          <w:lang w:eastAsia="pl-PL"/>
        </w:rPr>
        <w:t>składane na podst. art. 118 ust. 3 ustawy pzp</w:t>
      </w:r>
    </w:p>
    <w:p w:rsidR="00A55387" w:rsidRPr="00FA4A8C" w:rsidRDefault="00A55387" w:rsidP="00AD04A1">
      <w:pPr>
        <w:tabs>
          <w:tab w:val="left" w:pos="3119"/>
        </w:tabs>
        <w:autoSpaceDE w:val="0"/>
        <w:ind w:left="709" w:firstLine="709"/>
        <w:rPr>
          <w:rFonts w:asciiTheme="majorHAnsi" w:hAnsiTheme="majorHAnsi" w:cstheme="minorHAnsi"/>
          <w:b/>
          <w:sz w:val="36"/>
          <w:szCs w:val="36"/>
          <w:lang w:eastAsia="pl-PL"/>
        </w:rPr>
      </w:pPr>
    </w:p>
    <w:p w:rsidR="009720DB" w:rsidRPr="00C03F3A" w:rsidRDefault="00FA4A8C" w:rsidP="00734D60">
      <w:pPr>
        <w:shd w:val="clear" w:color="auto" w:fill="FFFFFF"/>
        <w:jc w:val="both"/>
        <w:rPr>
          <w:rFonts w:asciiTheme="majorHAnsi" w:eastAsia="Bookman Old Style" w:hAnsiTheme="majorHAnsi" w:cstheme="minorHAnsi"/>
          <w:b/>
          <w:sz w:val="22"/>
          <w:szCs w:val="22"/>
        </w:rPr>
      </w:pPr>
      <w:r w:rsidRPr="00C03F3A">
        <w:rPr>
          <w:rFonts w:asciiTheme="majorHAnsi" w:eastAsia="Bookman Old Style" w:hAnsiTheme="majorHAnsi" w:cstheme="minorHAnsi"/>
          <w:b/>
          <w:sz w:val="22"/>
          <w:szCs w:val="22"/>
        </w:rPr>
        <w:t xml:space="preserve">Ja niżej podpisany </w:t>
      </w:r>
      <w:r w:rsidR="00C03F3A" w:rsidRPr="00C03F3A">
        <w:rPr>
          <w:rFonts w:asciiTheme="majorHAnsi" w:eastAsia="Bookman Old Style" w:hAnsiTheme="majorHAnsi" w:cstheme="minorHAnsi"/>
          <w:b/>
          <w:sz w:val="22"/>
          <w:szCs w:val="22"/>
        </w:rPr>
        <w:t xml:space="preserve">działając </w:t>
      </w:r>
      <w:r w:rsidR="009720DB" w:rsidRPr="00C03F3A">
        <w:rPr>
          <w:rFonts w:asciiTheme="majorHAnsi" w:eastAsia="Bookman Old Style" w:hAnsiTheme="majorHAnsi" w:cstheme="minorHAnsi"/>
          <w:b/>
          <w:sz w:val="22"/>
          <w:szCs w:val="22"/>
        </w:rPr>
        <w:t xml:space="preserve">w imieniu </w:t>
      </w:r>
    </w:p>
    <w:p w:rsidR="003831D0" w:rsidRDefault="003831D0" w:rsidP="00734D60">
      <w:pPr>
        <w:shd w:val="clear" w:color="auto" w:fill="FFFFFF"/>
        <w:jc w:val="both"/>
        <w:rPr>
          <w:rFonts w:asciiTheme="majorHAnsi" w:eastAsia="Bookman Old Style" w:hAnsiTheme="majorHAnsi" w:cstheme="minorHAnsi"/>
          <w:sz w:val="22"/>
          <w:szCs w:val="22"/>
        </w:rPr>
      </w:pPr>
    </w:p>
    <w:p w:rsidR="009720DB" w:rsidRPr="003831D0" w:rsidRDefault="009720DB" w:rsidP="00734D60">
      <w:pPr>
        <w:shd w:val="clear" w:color="auto" w:fill="FFFFFF"/>
        <w:jc w:val="both"/>
        <w:rPr>
          <w:rFonts w:asciiTheme="majorHAnsi" w:eastAsia="Bookman Old Style" w:hAnsiTheme="majorHAnsi" w:cstheme="minorHAnsi"/>
          <w:sz w:val="22"/>
          <w:szCs w:val="22"/>
        </w:rPr>
      </w:pPr>
      <w:r w:rsidRPr="003831D0">
        <w:rPr>
          <w:rFonts w:asciiTheme="majorHAnsi" w:eastAsia="Bookman Old Style" w:hAnsiTheme="majorHAnsi" w:cstheme="minorHAnsi"/>
          <w:sz w:val="22"/>
          <w:szCs w:val="22"/>
        </w:rPr>
        <w:t>…………………………………………………….</w:t>
      </w:r>
    </w:p>
    <w:p w:rsidR="009720DB" w:rsidRPr="003831D0" w:rsidRDefault="009720DB" w:rsidP="00734D60">
      <w:pPr>
        <w:shd w:val="clear" w:color="auto" w:fill="FFFFFF"/>
        <w:jc w:val="both"/>
        <w:rPr>
          <w:rFonts w:asciiTheme="majorHAnsi" w:eastAsia="Bookman Old Style" w:hAnsiTheme="majorHAnsi" w:cstheme="minorHAnsi"/>
          <w:sz w:val="22"/>
          <w:szCs w:val="22"/>
        </w:rPr>
      </w:pPr>
      <w:r w:rsidRPr="003831D0">
        <w:rPr>
          <w:rFonts w:asciiTheme="majorHAnsi" w:eastAsia="Bookman Old Style" w:hAnsiTheme="majorHAnsi" w:cstheme="minorHAnsi"/>
          <w:sz w:val="22"/>
          <w:szCs w:val="22"/>
        </w:rPr>
        <w:t>…………………………………………………….</w:t>
      </w:r>
    </w:p>
    <w:p w:rsidR="00C03F3A" w:rsidRPr="003831D0" w:rsidRDefault="00C03F3A" w:rsidP="00734D60">
      <w:pPr>
        <w:shd w:val="clear" w:color="auto" w:fill="FFFFFF"/>
        <w:jc w:val="both"/>
        <w:rPr>
          <w:rFonts w:asciiTheme="majorHAnsi" w:eastAsia="Bookman Old Style" w:hAnsiTheme="majorHAnsi" w:cstheme="minorHAnsi"/>
          <w:sz w:val="16"/>
          <w:szCs w:val="16"/>
        </w:rPr>
      </w:pPr>
      <w:r w:rsidRPr="003831D0">
        <w:rPr>
          <w:rFonts w:asciiTheme="majorHAnsi" w:eastAsia="Bookman Old Style" w:hAnsiTheme="majorHAnsi" w:cstheme="minorHAnsi"/>
          <w:sz w:val="16"/>
          <w:szCs w:val="16"/>
        </w:rPr>
        <w:t>(nazwa i dane Firmy udostępniającej zasób)</w:t>
      </w:r>
    </w:p>
    <w:p w:rsidR="00C03F3A" w:rsidRDefault="00C03F3A" w:rsidP="00734D60">
      <w:pPr>
        <w:shd w:val="clear" w:color="auto" w:fill="FFFFFF"/>
        <w:jc w:val="both"/>
        <w:rPr>
          <w:rFonts w:asciiTheme="majorHAnsi" w:eastAsia="Bookman Old Style" w:hAnsiTheme="majorHAnsi" w:cstheme="minorHAnsi"/>
          <w:sz w:val="22"/>
          <w:szCs w:val="22"/>
        </w:rPr>
      </w:pPr>
    </w:p>
    <w:p w:rsidR="00FA4A8C" w:rsidRPr="00FA4A8C" w:rsidRDefault="00FA4A8C" w:rsidP="00734D60">
      <w:pPr>
        <w:shd w:val="clear" w:color="auto" w:fill="FFFFFF"/>
        <w:jc w:val="both"/>
        <w:rPr>
          <w:rFonts w:asciiTheme="majorHAnsi" w:eastAsia="Bookman Old Style" w:hAnsiTheme="majorHAnsi" w:cstheme="minorHAnsi"/>
          <w:sz w:val="22"/>
          <w:szCs w:val="22"/>
        </w:rPr>
      </w:pPr>
      <w:r w:rsidRPr="00FA4A8C">
        <w:rPr>
          <w:rFonts w:asciiTheme="majorHAnsi" w:eastAsia="Bookman Old Style" w:hAnsiTheme="majorHAnsi" w:cstheme="minorHAnsi"/>
          <w:sz w:val="22"/>
          <w:szCs w:val="22"/>
        </w:rPr>
        <w:t>j</w:t>
      </w:r>
      <w:r w:rsidR="00FA4508" w:rsidRPr="00FA4A8C">
        <w:rPr>
          <w:rFonts w:asciiTheme="majorHAnsi" w:eastAsia="Bookman Old Style" w:hAnsiTheme="majorHAnsi" w:cstheme="minorHAnsi"/>
          <w:sz w:val="22"/>
          <w:szCs w:val="22"/>
        </w:rPr>
        <w:t>ako podmiot</w:t>
      </w:r>
      <w:r w:rsidR="009720DB">
        <w:rPr>
          <w:rFonts w:asciiTheme="majorHAnsi" w:eastAsia="Bookman Old Style" w:hAnsiTheme="majorHAnsi" w:cstheme="minorHAnsi"/>
          <w:sz w:val="22"/>
          <w:szCs w:val="22"/>
        </w:rPr>
        <w:t>u udostępniającego</w:t>
      </w:r>
      <w:r w:rsidR="00FA4508" w:rsidRPr="00FA4A8C">
        <w:rPr>
          <w:rFonts w:asciiTheme="majorHAnsi" w:eastAsia="Bookman Old Style" w:hAnsiTheme="majorHAnsi" w:cstheme="minorHAnsi"/>
          <w:sz w:val="22"/>
          <w:szCs w:val="22"/>
        </w:rPr>
        <w:t xml:space="preserve"> zasoby w postępowaniu prowadzonym przez Gminę Miasto Tomaszów Mazowiecki </w:t>
      </w:r>
      <w:r w:rsidRPr="00FA4A8C">
        <w:rPr>
          <w:rFonts w:asciiTheme="majorHAnsi" w:eastAsia="Bookman Old Style" w:hAnsiTheme="majorHAnsi" w:cstheme="minorHAnsi"/>
          <w:sz w:val="22"/>
          <w:szCs w:val="22"/>
        </w:rPr>
        <w:t xml:space="preserve"> </w:t>
      </w:r>
      <w:r w:rsidR="00FA4508" w:rsidRPr="00FA4A8C">
        <w:rPr>
          <w:rFonts w:asciiTheme="majorHAnsi" w:eastAsia="Bookman Old Style" w:hAnsiTheme="majorHAnsi" w:cstheme="minorHAnsi"/>
          <w:sz w:val="22"/>
          <w:szCs w:val="22"/>
        </w:rPr>
        <w:t xml:space="preserve">którego przedmiotem jest: </w:t>
      </w:r>
    </w:p>
    <w:p w:rsidR="00B17472" w:rsidRPr="004E22A8" w:rsidRDefault="00B17472" w:rsidP="00B17472">
      <w:pPr>
        <w:shd w:val="clear" w:color="auto" w:fill="FFFFFF"/>
        <w:jc w:val="both"/>
        <w:rPr>
          <w:rFonts w:asciiTheme="majorHAnsi" w:eastAsia="Bookman Old Style" w:hAnsiTheme="majorHAnsi" w:cs="Tahoma"/>
          <w:sz w:val="24"/>
          <w:szCs w:val="24"/>
        </w:rPr>
      </w:pPr>
      <w:r w:rsidRPr="004E22A8">
        <w:rPr>
          <w:rFonts w:asciiTheme="majorHAnsi" w:hAnsiTheme="majorHAnsi" w:cstheme="minorHAnsi"/>
          <w:b/>
          <w:sz w:val="24"/>
          <w:szCs w:val="24"/>
        </w:rPr>
        <w:t>Przebudowa kładki na ulicy Czystej w Tomaszowie Mazowieckim.</w:t>
      </w:r>
    </w:p>
    <w:p w:rsidR="00B17472" w:rsidRDefault="00B17472" w:rsidP="003831D0">
      <w:pPr>
        <w:shd w:val="clear" w:color="auto" w:fill="FFFFFF"/>
        <w:jc w:val="both"/>
        <w:rPr>
          <w:rFonts w:asciiTheme="majorHAnsi" w:hAnsiTheme="majorHAnsi" w:cs="Tahoma"/>
          <w:b/>
          <w:sz w:val="24"/>
          <w:szCs w:val="24"/>
        </w:rPr>
      </w:pPr>
    </w:p>
    <w:p w:rsidR="00FA4508" w:rsidRDefault="00FA4A8C" w:rsidP="00734D60">
      <w:pPr>
        <w:shd w:val="clear" w:color="auto" w:fill="FFFFFF"/>
        <w:jc w:val="both"/>
        <w:rPr>
          <w:rFonts w:asciiTheme="majorHAnsi" w:hAnsiTheme="majorHAnsi" w:cstheme="minorHAnsi"/>
          <w:sz w:val="22"/>
          <w:szCs w:val="22"/>
        </w:rPr>
      </w:pPr>
      <w:r w:rsidRPr="00FA4A8C">
        <w:rPr>
          <w:rFonts w:asciiTheme="majorHAnsi" w:hAnsiTheme="majorHAnsi" w:cstheme="minorHAnsi"/>
          <w:sz w:val="22"/>
          <w:szCs w:val="22"/>
        </w:rPr>
        <w:t xml:space="preserve">składam </w:t>
      </w:r>
      <w:r w:rsidR="00FA4508" w:rsidRPr="00FA4A8C">
        <w:rPr>
          <w:rFonts w:asciiTheme="majorHAnsi" w:hAnsiTheme="majorHAnsi" w:cstheme="minorHAnsi"/>
          <w:sz w:val="22"/>
          <w:szCs w:val="22"/>
        </w:rPr>
        <w:t>zobowiązanie</w:t>
      </w:r>
      <w:r w:rsidRPr="00FA4A8C">
        <w:rPr>
          <w:rFonts w:asciiTheme="majorHAnsi" w:hAnsiTheme="majorHAnsi" w:cstheme="minorHAnsi"/>
          <w:sz w:val="22"/>
          <w:szCs w:val="22"/>
        </w:rPr>
        <w:t xml:space="preserve"> do oddania wykonawcy do dyspozycji niezbędnych zasobów na potrzeby realizacji przedmiotowego zamówienia.</w:t>
      </w:r>
    </w:p>
    <w:p w:rsidR="009720DB" w:rsidRPr="00FA4A8C" w:rsidRDefault="009720DB" w:rsidP="00734D60">
      <w:pPr>
        <w:shd w:val="clear" w:color="auto" w:fill="FFFFFF"/>
        <w:jc w:val="both"/>
        <w:rPr>
          <w:rFonts w:asciiTheme="majorHAnsi" w:hAnsiTheme="majorHAnsi" w:cstheme="minorHAnsi"/>
          <w:sz w:val="22"/>
          <w:szCs w:val="22"/>
        </w:rPr>
      </w:pPr>
    </w:p>
    <w:p w:rsidR="00FA4A8C" w:rsidRPr="005E69A5" w:rsidRDefault="00FA4A8C" w:rsidP="00FA4A8C">
      <w:pPr>
        <w:shd w:val="clear" w:color="auto" w:fill="FFFFFF"/>
        <w:jc w:val="both"/>
        <w:rPr>
          <w:rFonts w:asciiTheme="majorHAnsi" w:hAnsiTheme="majorHAnsi" w:cstheme="minorHAnsi"/>
          <w:b/>
          <w:color w:val="000000"/>
          <w:sz w:val="22"/>
          <w:szCs w:val="22"/>
          <w:lang w:eastAsia="pl-PL"/>
        </w:rPr>
      </w:pPr>
      <w:r w:rsidRPr="005E69A5">
        <w:rPr>
          <w:rFonts w:asciiTheme="majorHAnsi" w:hAnsiTheme="majorHAnsi" w:cstheme="minorHAnsi"/>
          <w:b/>
          <w:sz w:val="22"/>
          <w:szCs w:val="22"/>
        </w:rPr>
        <w:t xml:space="preserve">Niniejsze zobowiązanie </w:t>
      </w:r>
      <w:r w:rsidRPr="005E69A5">
        <w:rPr>
          <w:rFonts w:asciiTheme="majorHAnsi" w:hAnsiTheme="majorHAnsi" w:cstheme="minorHAnsi"/>
          <w:b/>
          <w:color w:val="000000"/>
          <w:sz w:val="22"/>
          <w:szCs w:val="22"/>
          <w:lang w:eastAsia="pl-PL"/>
        </w:rPr>
        <w:t>potwierdza, że sto</w:t>
      </w:r>
      <w:r w:rsidR="00FA4508" w:rsidRPr="005E69A5">
        <w:rPr>
          <w:rFonts w:asciiTheme="majorHAnsi" w:hAnsiTheme="majorHAnsi" w:cstheme="minorHAnsi"/>
          <w:b/>
          <w:color w:val="000000"/>
          <w:sz w:val="22"/>
          <w:szCs w:val="22"/>
          <w:lang w:eastAsia="pl-PL"/>
        </w:rPr>
        <w:t>sune</w:t>
      </w:r>
      <w:r w:rsidR="00CB7094" w:rsidRPr="005E69A5">
        <w:rPr>
          <w:rFonts w:asciiTheme="majorHAnsi" w:hAnsiTheme="majorHAnsi" w:cstheme="minorHAnsi"/>
          <w:b/>
          <w:color w:val="000000"/>
          <w:sz w:val="22"/>
          <w:szCs w:val="22"/>
          <w:lang w:eastAsia="pl-PL"/>
        </w:rPr>
        <w:t>k łączący wykonawcę z podmiotem udostępniającym</w:t>
      </w:r>
      <w:r w:rsidR="00FA4508" w:rsidRPr="005E69A5">
        <w:rPr>
          <w:rFonts w:asciiTheme="majorHAnsi" w:hAnsiTheme="majorHAnsi" w:cstheme="minorHAnsi"/>
          <w:b/>
          <w:color w:val="000000"/>
          <w:sz w:val="22"/>
          <w:szCs w:val="22"/>
          <w:lang w:eastAsia="pl-PL"/>
        </w:rPr>
        <w:t xml:space="preserve"> zasoby gwarantuje rzeczywisty dostęp do tych zasobów</w:t>
      </w:r>
      <w:r w:rsidRPr="005E69A5">
        <w:rPr>
          <w:rFonts w:asciiTheme="majorHAnsi" w:hAnsiTheme="majorHAnsi" w:cstheme="minorHAnsi"/>
          <w:b/>
          <w:color w:val="000000"/>
          <w:sz w:val="22"/>
          <w:szCs w:val="22"/>
          <w:lang w:eastAsia="pl-PL"/>
        </w:rPr>
        <w:t>.</w:t>
      </w:r>
    </w:p>
    <w:p w:rsidR="00FA4A8C" w:rsidRPr="00593161" w:rsidRDefault="00FA4A8C" w:rsidP="00FA4A8C">
      <w:pPr>
        <w:shd w:val="clear" w:color="auto" w:fill="FFFFFF"/>
        <w:jc w:val="both"/>
        <w:rPr>
          <w:rFonts w:asciiTheme="majorHAnsi" w:hAnsiTheme="majorHAnsi" w:cstheme="minorHAnsi"/>
          <w:color w:val="000000"/>
          <w:sz w:val="22"/>
          <w:szCs w:val="22"/>
          <w:lang w:eastAsia="pl-PL"/>
        </w:rPr>
      </w:pPr>
    </w:p>
    <w:p w:rsidR="00593161" w:rsidRPr="00593161" w:rsidRDefault="00593161" w:rsidP="00593161">
      <w:pPr>
        <w:pStyle w:val="Akapitzlist"/>
        <w:numPr>
          <w:ilvl w:val="0"/>
          <w:numId w:val="31"/>
        </w:numPr>
        <w:shd w:val="clear" w:color="auto" w:fill="FFFFFF"/>
        <w:jc w:val="both"/>
        <w:rPr>
          <w:rFonts w:asciiTheme="majorHAnsi" w:hAnsiTheme="majorHAnsi" w:cstheme="minorHAnsi"/>
          <w:color w:val="000000"/>
          <w:sz w:val="22"/>
          <w:szCs w:val="22"/>
          <w:lang w:eastAsia="pl-PL"/>
        </w:rPr>
      </w:pPr>
      <w:r w:rsidRPr="00593161">
        <w:rPr>
          <w:rFonts w:asciiTheme="majorHAnsi" w:hAnsiTheme="majorHAnsi" w:cs="Tahoma"/>
          <w:b/>
          <w:sz w:val="22"/>
          <w:szCs w:val="22"/>
          <w:lang w:eastAsia="pl-PL"/>
        </w:rPr>
        <w:t>zasób w postaci</w:t>
      </w:r>
      <w:r w:rsidRPr="00593161">
        <w:rPr>
          <w:rFonts w:asciiTheme="majorHAnsi" w:hAnsiTheme="majorHAnsi" w:cs="Tahoma"/>
          <w:sz w:val="22"/>
          <w:szCs w:val="22"/>
          <w:lang w:eastAsia="pl-PL"/>
        </w:rPr>
        <w:t xml:space="preserve"> …………………………………………….……..…………………………</w:t>
      </w:r>
      <w:r w:rsidR="00C03F3A">
        <w:rPr>
          <w:rFonts w:asciiTheme="majorHAnsi" w:hAnsiTheme="majorHAnsi" w:cs="Tahoma"/>
          <w:sz w:val="22"/>
          <w:szCs w:val="22"/>
          <w:lang w:eastAsia="pl-PL"/>
        </w:rPr>
        <w:t>…………………</w:t>
      </w:r>
      <w:r w:rsidRPr="00593161">
        <w:rPr>
          <w:rFonts w:asciiTheme="majorHAnsi" w:hAnsiTheme="majorHAnsi" w:cs="Tahoma"/>
          <w:sz w:val="22"/>
          <w:szCs w:val="22"/>
          <w:lang w:eastAsia="pl-PL"/>
        </w:rPr>
        <w:t>……………………..</w:t>
      </w:r>
    </w:p>
    <w:p w:rsidR="00593161" w:rsidRPr="00593161" w:rsidRDefault="003831D0" w:rsidP="009C0A00">
      <w:pPr>
        <w:suppressAutoHyphens w:val="0"/>
        <w:ind w:left="709" w:firstLine="709"/>
        <w:rPr>
          <w:rFonts w:asciiTheme="majorHAnsi" w:hAnsiTheme="majorHAnsi" w:cs="Tahoma"/>
          <w:sz w:val="16"/>
          <w:szCs w:val="16"/>
          <w:lang w:eastAsia="pl-PL"/>
        </w:rPr>
      </w:pPr>
      <w:r>
        <w:rPr>
          <w:rFonts w:asciiTheme="majorHAnsi" w:hAnsiTheme="majorHAnsi" w:cs="Tahoma"/>
          <w:sz w:val="16"/>
          <w:szCs w:val="16"/>
          <w:lang w:eastAsia="pl-PL"/>
        </w:rPr>
        <w:t xml:space="preserve">                                                               </w:t>
      </w:r>
      <w:r w:rsidR="00593161" w:rsidRPr="00593161">
        <w:rPr>
          <w:rFonts w:asciiTheme="majorHAnsi" w:hAnsiTheme="majorHAnsi" w:cs="Tahoma"/>
          <w:sz w:val="16"/>
          <w:szCs w:val="16"/>
          <w:lang w:eastAsia="pl-PL"/>
        </w:rPr>
        <w:t xml:space="preserve">(określenie zasobu: </w:t>
      </w:r>
      <w:r w:rsidR="002964BB">
        <w:rPr>
          <w:rFonts w:asciiTheme="majorHAnsi" w:hAnsiTheme="majorHAnsi" w:cs="Tahoma"/>
          <w:sz w:val="16"/>
          <w:szCs w:val="16"/>
          <w:lang w:eastAsia="pl-PL"/>
        </w:rPr>
        <w:t xml:space="preserve">zdolność techniczna lub zawodowa </w:t>
      </w:r>
      <w:r w:rsidR="00327D4B">
        <w:rPr>
          <w:rFonts w:asciiTheme="majorHAnsi" w:hAnsiTheme="majorHAnsi" w:cs="Tahoma"/>
          <w:sz w:val="16"/>
          <w:szCs w:val="16"/>
          <w:lang w:eastAsia="pl-PL"/>
        </w:rPr>
        <w:t>(wiedza i</w:t>
      </w:r>
      <w:r w:rsidR="009C0A00">
        <w:rPr>
          <w:rFonts w:asciiTheme="majorHAnsi" w:hAnsiTheme="majorHAnsi" w:cs="Tahoma"/>
          <w:sz w:val="16"/>
          <w:szCs w:val="16"/>
          <w:lang w:eastAsia="pl-PL"/>
        </w:rPr>
        <w:t xml:space="preserve"> doświadczenia) </w:t>
      </w:r>
    </w:p>
    <w:p w:rsidR="00593161" w:rsidRPr="00593161" w:rsidRDefault="00593161" w:rsidP="00593161">
      <w:pPr>
        <w:suppressAutoHyphens w:val="0"/>
        <w:rPr>
          <w:rFonts w:asciiTheme="majorHAnsi" w:hAnsiTheme="majorHAnsi" w:cs="Tahoma"/>
          <w:sz w:val="16"/>
          <w:szCs w:val="16"/>
          <w:lang w:eastAsia="pl-PL"/>
        </w:rPr>
      </w:pPr>
    </w:p>
    <w:p w:rsidR="00593161" w:rsidRPr="00593161" w:rsidRDefault="00593161" w:rsidP="00593161">
      <w:pPr>
        <w:suppressAutoHyphens w:val="0"/>
        <w:rPr>
          <w:rFonts w:asciiTheme="majorHAnsi" w:hAnsiTheme="majorHAnsi" w:cs="Tahoma"/>
          <w:sz w:val="22"/>
          <w:szCs w:val="22"/>
          <w:lang w:eastAsia="pl-PL"/>
        </w:rPr>
      </w:pPr>
    </w:p>
    <w:p w:rsidR="00593161" w:rsidRPr="00593161" w:rsidRDefault="00593161" w:rsidP="00593161">
      <w:pPr>
        <w:pStyle w:val="Akapitzlist"/>
        <w:numPr>
          <w:ilvl w:val="0"/>
          <w:numId w:val="31"/>
        </w:numPr>
        <w:shd w:val="clear" w:color="auto" w:fill="FFFFFF"/>
        <w:jc w:val="both"/>
        <w:rPr>
          <w:rFonts w:asciiTheme="majorHAnsi" w:hAnsiTheme="majorHAnsi" w:cstheme="minorHAnsi"/>
          <w:color w:val="000000"/>
          <w:sz w:val="22"/>
          <w:szCs w:val="22"/>
          <w:lang w:eastAsia="pl-PL"/>
        </w:rPr>
      </w:pPr>
      <w:r w:rsidRPr="00593161">
        <w:rPr>
          <w:rFonts w:asciiTheme="majorHAnsi" w:hAnsiTheme="majorHAnsi" w:cs="Tahoma"/>
          <w:b/>
          <w:sz w:val="22"/>
          <w:szCs w:val="22"/>
          <w:lang w:eastAsia="pl-PL"/>
        </w:rPr>
        <w:t>zakres udostępnienia</w:t>
      </w:r>
      <w:r w:rsidRPr="00593161">
        <w:rPr>
          <w:rFonts w:asciiTheme="majorHAnsi" w:hAnsiTheme="majorHAnsi" w:cs="Tahoma"/>
          <w:sz w:val="22"/>
          <w:szCs w:val="22"/>
          <w:lang w:eastAsia="pl-PL"/>
        </w:rPr>
        <w:t xml:space="preserve"> ...........................................................................................................</w:t>
      </w:r>
      <w:r w:rsidR="00C03F3A">
        <w:rPr>
          <w:rFonts w:asciiTheme="majorHAnsi" w:hAnsiTheme="majorHAnsi" w:cs="Tahoma"/>
          <w:sz w:val="22"/>
          <w:szCs w:val="22"/>
          <w:lang w:eastAsia="pl-PL"/>
        </w:rPr>
        <w:t>..............................</w:t>
      </w:r>
      <w:r w:rsidRPr="00593161">
        <w:rPr>
          <w:rFonts w:asciiTheme="majorHAnsi" w:hAnsiTheme="majorHAnsi" w:cs="Tahoma"/>
          <w:sz w:val="22"/>
          <w:szCs w:val="22"/>
          <w:lang w:eastAsia="pl-PL"/>
        </w:rPr>
        <w:t>..............</w:t>
      </w:r>
    </w:p>
    <w:p w:rsidR="00593161" w:rsidRDefault="00593161" w:rsidP="00C03F3A">
      <w:pPr>
        <w:suppressAutoHyphens w:val="0"/>
        <w:ind w:left="2836" w:firstLine="709"/>
        <w:rPr>
          <w:rFonts w:asciiTheme="majorHAnsi" w:hAnsiTheme="majorHAnsi" w:cs="Tahoma"/>
          <w:sz w:val="16"/>
          <w:szCs w:val="16"/>
          <w:lang w:eastAsia="pl-PL"/>
        </w:rPr>
      </w:pPr>
      <w:r w:rsidRPr="00593161">
        <w:rPr>
          <w:rFonts w:asciiTheme="majorHAnsi" w:hAnsiTheme="majorHAnsi" w:cs="Tahoma"/>
          <w:sz w:val="16"/>
          <w:szCs w:val="16"/>
          <w:lang w:eastAsia="pl-PL"/>
        </w:rPr>
        <w:t>(ok</w:t>
      </w:r>
      <w:r>
        <w:rPr>
          <w:rFonts w:asciiTheme="majorHAnsi" w:hAnsiTheme="majorHAnsi" w:cs="Tahoma"/>
          <w:sz w:val="16"/>
          <w:szCs w:val="16"/>
          <w:lang w:eastAsia="pl-PL"/>
        </w:rPr>
        <w:t>reślenie zakresu udostępnienia</w:t>
      </w:r>
      <w:r w:rsidR="00397290">
        <w:rPr>
          <w:rFonts w:asciiTheme="majorHAnsi" w:hAnsiTheme="majorHAnsi" w:cs="Tahoma"/>
          <w:sz w:val="16"/>
          <w:szCs w:val="16"/>
          <w:lang w:eastAsia="pl-PL"/>
        </w:rPr>
        <w:t xml:space="preserve"> - </w:t>
      </w:r>
      <w:r>
        <w:rPr>
          <w:rFonts w:asciiTheme="majorHAnsi" w:hAnsiTheme="majorHAnsi" w:cs="Tahoma"/>
          <w:sz w:val="16"/>
          <w:szCs w:val="16"/>
          <w:lang w:eastAsia="pl-PL"/>
        </w:rPr>
        <w:t>jakie roboty</w:t>
      </w:r>
      <w:r w:rsidR="00C03F3A">
        <w:rPr>
          <w:rFonts w:asciiTheme="majorHAnsi" w:hAnsiTheme="majorHAnsi" w:cs="Tahoma"/>
          <w:sz w:val="16"/>
          <w:szCs w:val="16"/>
          <w:lang w:eastAsia="pl-PL"/>
        </w:rPr>
        <w:t xml:space="preserve"> budowlane</w:t>
      </w:r>
      <w:r>
        <w:rPr>
          <w:rFonts w:asciiTheme="majorHAnsi" w:hAnsiTheme="majorHAnsi" w:cs="Tahoma"/>
          <w:sz w:val="16"/>
          <w:szCs w:val="16"/>
          <w:lang w:eastAsia="pl-PL"/>
        </w:rPr>
        <w:t xml:space="preserve">/usługi/dostawy </w:t>
      </w:r>
    </w:p>
    <w:p w:rsidR="00593161" w:rsidRDefault="00593161" w:rsidP="00C03F3A">
      <w:pPr>
        <w:suppressAutoHyphens w:val="0"/>
        <w:ind w:left="3545" w:firstLine="709"/>
        <w:rPr>
          <w:rFonts w:asciiTheme="majorHAnsi" w:hAnsiTheme="majorHAnsi" w:cs="Tahoma"/>
          <w:sz w:val="16"/>
          <w:szCs w:val="16"/>
          <w:lang w:eastAsia="pl-PL"/>
        </w:rPr>
      </w:pPr>
      <w:r>
        <w:rPr>
          <w:rFonts w:asciiTheme="majorHAnsi" w:hAnsiTheme="majorHAnsi" w:cs="Tahoma"/>
          <w:sz w:val="16"/>
          <w:szCs w:val="16"/>
          <w:lang w:eastAsia="pl-PL"/>
        </w:rPr>
        <w:t>podmiot udostępniający będzie realizował</w:t>
      </w:r>
      <w:r w:rsidR="00C03F3A">
        <w:rPr>
          <w:rFonts w:asciiTheme="majorHAnsi" w:hAnsiTheme="majorHAnsi" w:cs="Tahoma"/>
          <w:sz w:val="16"/>
          <w:szCs w:val="16"/>
          <w:lang w:eastAsia="pl-PL"/>
        </w:rPr>
        <w:t>)</w:t>
      </w:r>
    </w:p>
    <w:p w:rsidR="003831D0" w:rsidRPr="00593161" w:rsidRDefault="003831D0" w:rsidP="00C03F3A">
      <w:pPr>
        <w:suppressAutoHyphens w:val="0"/>
        <w:ind w:left="3545" w:firstLine="709"/>
        <w:rPr>
          <w:rFonts w:asciiTheme="majorHAnsi" w:hAnsiTheme="majorHAnsi" w:cs="Tahoma"/>
          <w:sz w:val="16"/>
          <w:szCs w:val="16"/>
          <w:lang w:eastAsia="pl-PL"/>
        </w:rPr>
      </w:pPr>
    </w:p>
    <w:p w:rsidR="00593161" w:rsidRPr="00593161" w:rsidRDefault="00593161" w:rsidP="00593161">
      <w:pPr>
        <w:suppressAutoHyphens w:val="0"/>
        <w:rPr>
          <w:rFonts w:asciiTheme="majorHAnsi" w:hAnsiTheme="majorHAnsi" w:cs="Tahoma"/>
          <w:sz w:val="22"/>
          <w:szCs w:val="22"/>
          <w:lang w:eastAsia="pl-PL"/>
        </w:rPr>
      </w:pPr>
    </w:p>
    <w:p w:rsidR="00593161" w:rsidRPr="00593161" w:rsidRDefault="00593161" w:rsidP="00593161">
      <w:pPr>
        <w:pStyle w:val="Akapitzlist"/>
        <w:numPr>
          <w:ilvl w:val="0"/>
          <w:numId w:val="31"/>
        </w:numPr>
        <w:shd w:val="clear" w:color="auto" w:fill="FFFFFF"/>
        <w:jc w:val="both"/>
        <w:rPr>
          <w:rFonts w:asciiTheme="majorHAnsi" w:hAnsiTheme="majorHAnsi" w:cstheme="minorHAnsi"/>
          <w:color w:val="000000"/>
          <w:sz w:val="22"/>
          <w:szCs w:val="22"/>
          <w:lang w:eastAsia="pl-PL"/>
        </w:rPr>
      </w:pPr>
      <w:r w:rsidRPr="00593161">
        <w:rPr>
          <w:rFonts w:asciiTheme="majorHAnsi" w:hAnsiTheme="majorHAnsi" w:cs="Tahoma"/>
          <w:b/>
          <w:sz w:val="22"/>
          <w:szCs w:val="22"/>
          <w:lang w:eastAsia="pl-PL"/>
        </w:rPr>
        <w:t>zasób będzie wykorzystywany przez wykonawcę przy realizacji zamówienia w następujący sposób/poprzez</w:t>
      </w:r>
      <w:r w:rsidRPr="00593161">
        <w:rPr>
          <w:rFonts w:asciiTheme="majorHAnsi" w:hAnsiTheme="majorHAnsi" w:cs="Tahoma"/>
          <w:sz w:val="22"/>
          <w:szCs w:val="22"/>
          <w:lang w:eastAsia="pl-PL"/>
        </w:rPr>
        <w:t>……………………………………………………</w:t>
      </w:r>
      <w:r>
        <w:rPr>
          <w:rFonts w:asciiTheme="majorHAnsi" w:hAnsiTheme="majorHAnsi" w:cs="Tahoma"/>
          <w:sz w:val="22"/>
          <w:szCs w:val="22"/>
          <w:lang w:eastAsia="pl-PL"/>
        </w:rPr>
        <w:t>………</w:t>
      </w:r>
      <w:r w:rsidRPr="00593161">
        <w:rPr>
          <w:rFonts w:asciiTheme="majorHAnsi" w:hAnsiTheme="majorHAnsi" w:cs="Tahoma"/>
          <w:sz w:val="22"/>
          <w:szCs w:val="22"/>
          <w:lang w:eastAsia="pl-PL"/>
        </w:rPr>
        <w:t>……………………………………………………………</w:t>
      </w:r>
    </w:p>
    <w:p w:rsidR="00593161" w:rsidRDefault="00593161" w:rsidP="00593161">
      <w:pPr>
        <w:suppressAutoHyphens w:val="0"/>
        <w:ind w:left="2835"/>
        <w:jc w:val="center"/>
        <w:rPr>
          <w:rFonts w:asciiTheme="majorHAnsi" w:hAnsiTheme="majorHAnsi" w:cs="Tahoma"/>
          <w:sz w:val="16"/>
          <w:szCs w:val="16"/>
          <w:lang w:eastAsia="pl-PL"/>
        </w:rPr>
      </w:pPr>
      <w:r w:rsidRPr="00593161">
        <w:rPr>
          <w:rFonts w:asciiTheme="majorHAnsi" w:hAnsiTheme="majorHAnsi" w:cs="Tahoma"/>
          <w:sz w:val="16"/>
          <w:szCs w:val="16"/>
          <w:lang w:eastAsia="pl-PL"/>
        </w:rPr>
        <w:t>(określenie sposobu wykorzystania przez wykonawcę z udostępnianych zasobów przy realizacji zamówienia, np. podwykonawstwo</w:t>
      </w:r>
      <w:r w:rsidR="00C03F3A">
        <w:rPr>
          <w:rFonts w:asciiTheme="majorHAnsi" w:hAnsiTheme="majorHAnsi" w:cs="Tahoma"/>
          <w:sz w:val="16"/>
          <w:szCs w:val="16"/>
          <w:lang w:eastAsia="pl-PL"/>
        </w:rPr>
        <w:t>, itp.)</w:t>
      </w:r>
    </w:p>
    <w:p w:rsidR="003831D0" w:rsidRPr="00593161" w:rsidRDefault="003831D0" w:rsidP="00593161">
      <w:pPr>
        <w:suppressAutoHyphens w:val="0"/>
        <w:ind w:left="2835"/>
        <w:jc w:val="center"/>
        <w:rPr>
          <w:rFonts w:asciiTheme="majorHAnsi" w:hAnsiTheme="majorHAnsi" w:cs="Tahoma"/>
          <w:sz w:val="16"/>
          <w:szCs w:val="16"/>
          <w:lang w:eastAsia="pl-PL"/>
        </w:rPr>
      </w:pPr>
    </w:p>
    <w:p w:rsidR="00593161" w:rsidRPr="00C03F3A" w:rsidRDefault="00593161" w:rsidP="00593161">
      <w:pPr>
        <w:shd w:val="clear" w:color="auto" w:fill="FFFFFF"/>
        <w:jc w:val="both"/>
        <w:rPr>
          <w:rFonts w:asciiTheme="majorHAnsi" w:hAnsiTheme="majorHAnsi" w:cstheme="minorHAnsi"/>
          <w:color w:val="000000"/>
          <w:sz w:val="16"/>
          <w:szCs w:val="16"/>
          <w:lang w:eastAsia="pl-PL"/>
        </w:rPr>
      </w:pPr>
    </w:p>
    <w:p w:rsidR="00593161" w:rsidRPr="00C03F3A" w:rsidRDefault="00593161" w:rsidP="00FA4A8C">
      <w:pPr>
        <w:shd w:val="clear" w:color="auto" w:fill="FFFFFF"/>
        <w:jc w:val="both"/>
        <w:rPr>
          <w:rFonts w:asciiTheme="majorHAnsi" w:hAnsiTheme="majorHAnsi" w:cstheme="minorHAnsi"/>
          <w:color w:val="000000"/>
          <w:sz w:val="16"/>
          <w:szCs w:val="16"/>
          <w:lang w:eastAsia="pl-PL"/>
        </w:rPr>
      </w:pPr>
    </w:p>
    <w:p w:rsidR="00593161" w:rsidRPr="00C03F3A" w:rsidRDefault="00C03F3A" w:rsidP="00FA4A8C">
      <w:pPr>
        <w:pStyle w:val="Akapitzlist"/>
        <w:numPr>
          <w:ilvl w:val="0"/>
          <w:numId w:val="31"/>
        </w:numPr>
        <w:shd w:val="clear" w:color="auto" w:fill="FFFFFF"/>
        <w:jc w:val="both"/>
        <w:rPr>
          <w:rFonts w:asciiTheme="majorHAnsi" w:hAnsiTheme="majorHAnsi" w:cstheme="minorHAnsi"/>
          <w:b/>
          <w:color w:val="000000"/>
          <w:sz w:val="22"/>
          <w:szCs w:val="22"/>
          <w:lang w:eastAsia="pl-PL"/>
        </w:rPr>
      </w:pPr>
      <w:r w:rsidRPr="00C03F3A">
        <w:rPr>
          <w:rFonts w:asciiTheme="majorHAnsi" w:hAnsiTheme="majorHAnsi"/>
          <w:b/>
          <w:color w:val="000000"/>
          <w:sz w:val="22"/>
          <w:szCs w:val="22"/>
          <w:lang w:eastAsia="pl-PL"/>
        </w:rPr>
        <w:t>okres udostępnienia wykonawcy i wykorzystania przez tego wykonawcę zasobów podmiotu udostępniającego te zasoby przy wykonywaniu zamówienia</w:t>
      </w:r>
    </w:p>
    <w:p w:rsidR="00C03F3A" w:rsidRPr="00C03F3A" w:rsidRDefault="00C03F3A" w:rsidP="00C03F3A">
      <w:pPr>
        <w:pStyle w:val="Akapitzlist"/>
        <w:shd w:val="clear" w:color="auto" w:fill="FFFFFF"/>
        <w:jc w:val="both"/>
        <w:rPr>
          <w:rFonts w:asciiTheme="majorHAnsi" w:hAnsiTheme="majorHAnsi" w:cstheme="minorHAnsi"/>
          <w:color w:val="000000"/>
          <w:sz w:val="22"/>
          <w:szCs w:val="22"/>
          <w:lang w:eastAsia="pl-PL"/>
        </w:rPr>
      </w:pPr>
      <w:r w:rsidRPr="00C03F3A">
        <w:rPr>
          <w:rFonts w:asciiTheme="majorHAnsi" w:hAnsiTheme="majorHAnsi" w:cs="Tahoma"/>
          <w:sz w:val="22"/>
          <w:szCs w:val="22"/>
          <w:lang w:eastAsia="pl-PL"/>
        </w:rPr>
        <w:t>………………………………………………………….……………………………………………………………………………………</w:t>
      </w:r>
    </w:p>
    <w:p w:rsidR="00C03F3A" w:rsidRDefault="00C03F3A" w:rsidP="00C03F3A">
      <w:pPr>
        <w:suppressAutoHyphens w:val="0"/>
        <w:ind w:left="2835"/>
        <w:jc w:val="center"/>
        <w:rPr>
          <w:rFonts w:asciiTheme="majorHAnsi" w:hAnsiTheme="majorHAnsi" w:cs="Tahoma"/>
          <w:sz w:val="16"/>
          <w:szCs w:val="16"/>
          <w:lang w:eastAsia="pl-PL"/>
        </w:rPr>
      </w:pPr>
      <w:r w:rsidRPr="00C03F3A">
        <w:rPr>
          <w:rFonts w:asciiTheme="majorHAnsi" w:hAnsiTheme="majorHAnsi" w:cs="Tahoma"/>
          <w:sz w:val="16"/>
          <w:szCs w:val="16"/>
          <w:lang w:eastAsia="pl-PL"/>
        </w:rPr>
        <w:t>(wskazać odpowiedni okres np. w dniach, tygodniach, miesiącach, na cały okres</w:t>
      </w:r>
      <w:r w:rsidR="003831D0">
        <w:rPr>
          <w:rFonts w:asciiTheme="majorHAnsi" w:hAnsiTheme="majorHAnsi" w:cs="Tahoma"/>
          <w:sz w:val="16"/>
          <w:szCs w:val="16"/>
          <w:lang w:eastAsia="pl-PL"/>
        </w:rPr>
        <w:t xml:space="preserve"> realizacji</w:t>
      </w:r>
      <w:r w:rsidRPr="00C03F3A">
        <w:rPr>
          <w:rFonts w:asciiTheme="majorHAnsi" w:hAnsiTheme="majorHAnsi" w:cs="Tahoma"/>
          <w:sz w:val="16"/>
          <w:szCs w:val="16"/>
          <w:lang w:eastAsia="pl-PL"/>
        </w:rPr>
        <w:t>)</w:t>
      </w:r>
    </w:p>
    <w:p w:rsidR="003831D0" w:rsidRPr="00C03F3A" w:rsidRDefault="003831D0" w:rsidP="00C03F3A">
      <w:pPr>
        <w:suppressAutoHyphens w:val="0"/>
        <w:ind w:left="2835"/>
        <w:jc w:val="center"/>
        <w:rPr>
          <w:rFonts w:asciiTheme="majorHAnsi" w:hAnsiTheme="majorHAnsi" w:cs="Tahoma"/>
          <w:sz w:val="16"/>
          <w:szCs w:val="16"/>
          <w:lang w:eastAsia="pl-PL"/>
        </w:rPr>
      </w:pPr>
    </w:p>
    <w:p w:rsidR="00C03F3A" w:rsidRDefault="00C03F3A" w:rsidP="002964BB">
      <w:pPr>
        <w:suppressAutoHyphens w:val="0"/>
        <w:rPr>
          <w:rFonts w:asciiTheme="majorHAnsi" w:hAnsiTheme="majorHAnsi" w:cs="Tahoma"/>
          <w:sz w:val="16"/>
          <w:szCs w:val="16"/>
          <w:lang w:eastAsia="pl-PL"/>
        </w:rPr>
      </w:pPr>
    </w:p>
    <w:p w:rsidR="003831D0" w:rsidRPr="00C03F3A" w:rsidRDefault="003831D0" w:rsidP="002964BB">
      <w:pPr>
        <w:suppressAutoHyphens w:val="0"/>
        <w:rPr>
          <w:rFonts w:asciiTheme="majorHAnsi" w:hAnsiTheme="majorHAnsi" w:cs="Tahoma"/>
          <w:sz w:val="16"/>
          <w:szCs w:val="16"/>
          <w:lang w:eastAsia="pl-PL"/>
        </w:rPr>
      </w:pPr>
    </w:p>
    <w:p w:rsidR="003E07A2" w:rsidRPr="003E07A2" w:rsidRDefault="00397290" w:rsidP="002964BB">
      <w:pPr>
        <w:pStyle w:val="Akapitzlist"/>
        <w:numPr>
          <w:ilvl w:val="0"/>
          <w:numId w:val="31"/>
        </w:numPr>
        <w:suppressAutoHyphens w:val="0"/>
        <w:rPr>
          <w:rFonts w:asciiTheme="majorHAnsi" w:hAnsiTheme="majorHAnsi" w:cs="Tahoma"/>
          <w:sz w:val="16"/>
          <w:szCs w:val="16"/>
          <w:lang w:eastAsia="pl-PL"/>
        </w:rPr>
      </w:pPr>
      <w:r w:rsidRPr="003E07A2">
        <w:rPr>
          <w:rFonts w:asciiTheme="majorHAnsi" w:hAnsiTheme="majorHAnsi" w:cs="Arial"/>
          <w:b/>
          <w:sz w:val="22"/>
          <w:szCs w:val="22"/>
        </w:rPr>
        <w:t>charakter stosunku, jaki będzie łączył wykonawcę z podmiotem</w:t>
      </w:r>
      <w:r w:rsidR="003E07A2" w:rsidRPr="003E07A2">
        <w:rPr>
          <w:rFonts w:asciiTheme="majorHAnsi" w:hAnsiTheme="majorHAnsi" w:cs="Arial"/>
          <w:b/>
          <w:sz w:val="22"/>
          <w:szCs w:val="22"/>
        </w:rPr>
        <w:t xml:space="preserve"> udostępniającym zasób</w:t>
      </w:r>
      <w:r w:rsidRPr="003E07A2">
        <w:rPr>
          <w:rFonts w:asciiTheme="majorHAnsi" w:hAnsiTheme="majorHAnsi" w:cs="Arial"/>
          <w:b/>
          <w:sz w:val="22"/>
          <w:szCs w:val="22"/>
        </w:rPr>
        <w:t xml:space="preserve">: </w:t>
      </w:r>
      <w:r w:rsidRPr="003E07A2">
        <w:rPr>
          <w:rFonts w:asciiTheme="majorHAnsi" w:hAnsiTheme="majorHAnsi" w:cs="Arial"/>
          <w:sz w:val="22"/>
          <w:szCs w:val="22"/>
        </w:rPr>
        <w:t>..............................................................................................................</w:t>
      </w:r>
      <w:r w:rsidR="003E07A2">
        <w:rPr>
          <w:rFonts w:asciiTheme="majorHAnsi" w:hAnsiTheme="majorHAnsi" w:cs="Arial"/>
          <w:sz w:val="22"/>
          <w:szCs w:val="22"/>
        </w:rPr>
        <w:t>.............................................................................</w:t>
      </w:r>
      <w:r w:rsidRPr="003E07A2">
        <w:rPr>
          <w:rFonts w:asciiTheme="majorHAnsi" w:hAnsiTheme="majorHAnsi" w:cs="Arial"/>
          <w:sz w:val="22"/>
          <w:szCs w:val="22"/>
        </w:rPr>
        <w:t>.............</w:t>
      </w:r>
    </w:p>
    <w:p w:rsidR="00C03F3A" w:rsidRPr="003E07A2" w:rsidRDefault="00397290" w:rsidP="003E07A2">
      <w:pPr>
        <w:pStyle w:val="Akapitzlist"/>
        <w:suppressAutoHyphens w:val="0"/>
        <w:rPr>
          <w:rFonts w:asciiTheme="majorHAnsi" w:hAnsiTheme="majorHAnsi" w:cs="Tahoma"/>
          <w:sz w:val="16"/>
          <w:szCs w:val="16"/>
          <w:lang w:eastAsia="pl-PL"/>
        </w:rPr>
      </w:pPr>
      <w:r w:rsidRPr="003E07A2">
        <w:rPr>
          <w:rFonts w:asciiTheme="majorHAnsi" w:hAnsiTheme="majorHAnsi" w:cs="Arial"/>
          <w:sz w:val="16"/>
          <w:szCs w:val="16"/>
        </w:rPr>
        <w:t>(nale</w:t>
      </w:r>
      <w:r w:rsidR="003E07A2" w:rsidRPr="003E07A2">
        <w:rPr>
          <w:rFonts w:asciiTheme="majorHAnsi" w:hAnsiTheme="majorHAnsi" w:cs="Arial"/>
          <w:sz w:val="16"/>
          <w:szCs w:val="16"/>
        </w:rPr>
        <w:t>ż</w:t>
      </w:r>
      <w:r w:rsidRPr="003E07A2">
        <w:rPr>
          <w:rFonts w:asciiTheme="majorHAnsi" w:hAnsiTheme="majorHAnsi" w:cs="Arial"/>
          <w:sz w:val="16"/>
          <w:szCs w:val="16"/>
        </w:rPr>
        <w:t>y wpisać rodzaj/charakter umowy</w:t>
      </w:r>
      <w:r w:rsidR="000C6CF3">
        <w:rPr>
          <w:rFonts w:asciiTheme="majorHAnsi" w:hAnsiTheme="majorHAnsi" w:cs="Arial"/>
          <w:sz w:val="16"/>
          <w:szCs w:val="16"/>
        </w:rPr>
        <w:t xml:space="preserve"> (zlecenia, cywilno prawnej) </w:t>
      </w:r>
      <w:r w:rsidRPr="003E07A2">
        <w:rPr>
          <w:rFonts w:asciiTheme="majorHAnsi" w:hAnsiTheme="majorHAnsi" w:cs="Arial"/>
          <w:sz w:val="16"/>
          <w:szCs w:val="16"/>
        </w:rPr>
        <w:t xml:space="preserve"> jaki będzie łączył wykonawcę z podmiotem udostępniającym zasób)</w:t>
      </w:r>
    </w:p>
    <w:p w:rsidR="00C03F3A" w:rsidRDefault="00C03F3A" w:rsidP="002964BB">
      <w:pPr>
        <w:suppressAutoHyphens w:val="0"/>
        <w:rPr>
          <w:rFonts w:ascii="Tahoma" w:hAnsi="Tahoma" w:cs="Tahoma"/>
          <w:sz w:val="16"/>
          <w:szCs w:val="16"/>
          <w:lang w:eastAsia="pl-PL"/>
        </w:rPr>
      </w:pPr>
    </w:p>
    <w:p w:rsidR="003E07A2" w:rsidRDefault="003E07A2" w:rsidP="002964BB">
      <w:pPr>
        <w:suppressAutoHyphens w:val="0"/>
        <w:rPr>
          <w:rFonts w:ascii="Tahoma" w:hAnsi="Tahoma" w:cs="Tahoma"/>
          <w:sz w:val="16"/>
          <w:szCs w:val="16"/>
          <w:lang w:eastAsia="pl-PL"/>
        </w:rPr>
      </w:pPr>
    </w:p>
    <w:p w:rsidR="003E07A2" w:rsidRPr="003E07A2" w:rsidRDefault="003E07A2" w:rsidP="002964BB">
      <w:pPr>
        <w:suppressAutoHyphens w:val="0"/>
        <w:rPr>
          <w:rFonts w:ascii="Tahoma" w:hAnsi="Tahoma" w:cs="Tahoma"/>
          <w:sz w:val="16"/>
          <w:szCs w:val="16"/>
          <w:lang w:eastAsia="pl-PL"/>
        </w:rPr>
      </w:pPr>
    </w:p>
    <w:p w:rsidR="00C03F3A" w:rsidRDefault="00C03F3A" w:rsidP="00C03F3A">
      <w:pPr>
        <w:autoSpaceDE w:val="0"/>
        <w:jc w:val="right"/>
        <w:rPr>
          <w:rFonts w:asciiTheme="majorHAnsi" w:hAnsiTheme="majorHAnsi" w:cs="Tahoma"/>
          <w:sz w:val="16"/>
          <w:szCs w:val="16"/>
        </w:rPr>
      </w:pPr>
      <w:r>
        <w:rPr>
          <w:rFonts w:asciiTheme="majorHAnsi" w:hAnsiTheme="majorHAnsi" w:cs="Tahoma"/>
          <w:sz w:val="16"/>
          <w:szCs w:val="16"/>
        </w:rPr>
        <w:t xml:space="preserve">Zobowiązanie - </w:t>
      </w:r>
      <w:r w:rsidRPr="007410AB">
        <w:rPr>
          <w:rFonts w:asciiTheme="majorHAnsi" w:hAnsiTheme="majorHAnsi" w:cs="Tahoma"/>
          <w:sz w:val="16"/>
          <w:szCs w:val="16"/>
        </w:rPr>
        <w:t xml:space="preserve"> podpisuje osoba uprawniona </w:t>
      </w:r>
    </w:p>
    <w:p w:rsidR="00C83F4E" w:rsidRPr="000C67C8" w:rsidRDefault="00C03F3A" w:rsidP="00B10B9F">
      <w:pPr>
        <w:autoSpaceDE w:val="0"/>
        <w:jc w:val="right"/>
        <w:rPr>
          <w:rFonts w:ascii="Tahoma" w:eastAsia="Bookman Old Style" w:hAnsi="Tahoma" w:cs="Tahoma"/>
          <w:sz w:val="16"/>
          <w:szCs w:val="16"/>
        </w:rPr>
      </w:pPr>
      <w:r w:rsidRPr="007410AB">
        <w:rPr>
          <w:rFonts w:asciiTheme="majorHAnsi" w:hAnsiTheme="majorHAnsi" w:cs="Tahoma"/>
          <w:sz w:val="16"/>
          <w:szCs w:val="16"/>
        </w:rPr>
        <w:t xml:space="preserve">do reprezentacji </w:t>
      </w:r>
      <w:r>
        <w:rPr>
          <w:rFonts w:asciiTheme="majorHAnsi" w:hAnsiTheme="majorHAnsi" w:cs="Tahoma"/>
          <w:sz w:val="16"/>
          <w:szCs w:val="16"/>
        </w:rPr>
        <w:t>podmiotu udostępnia</w:t>
      </w:r>
      <w:r w:rsidRPr="007410AB">
        <w:rPr>
          <w:rFonts w:asciiTheme="majorHAnsi" w:hAnsiTheme="majorHAnsi" w:cs="Tahoma"/>
          <w:sz w:val="16"/>
          <w:szCs w:val="16"/>
        </w:rPr>
        <w:t>jącego zasó</w:t>
      </w:r>
      <w:r w:rsidR="00B10B9F">
        <w:rPr>
          <w:rFonts w:asciiTheme="majorHAnsi" w:hAnsiTheme="majorHAnsi" w:cs="Tahoma"/>
          <w:sz w:val="16"/>
          <w:szCs w:val="16"/>
        </w:rPr>
        <w:t>b</w:t>
      </w:r>
    </w:p>
    <w:sectPr w:rsidR="00C83F4E" w:rsidRPr="000C67C8" w:rsidSect="00FA4508">
      <w:headerReference w:type="even" r:id="rId7"/>
      <w:footerReference w:type="even" r:id="rId8"/>
      <w:footerReference w:type="default" r:id="rId9"/>
      <w:footerReference w:type="first" r:id="rId10"/>
      <w:footnotePr>
        <w:pos w:val="beneathText"/>
      </w:footnotePr>
      <w:pgSz w:w="12240" w:h="15840" w:code="1"/>
      <w:pgMar w:top="709" w:right="1043" w:bottom="1701" w:left="851" w:header="27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AD6" w:rsidRDefault="00E26AD6">
      <w:r>
        <w:separator/>
      </w:r>
    </w:p>
  </w:endnote>
  <w:endnote w:type="continuationSeparator" w:id="1">
    <w:p w:rsidR="00E26AD6" w:rsidRDefault="00E26A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Default="00082E29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0C2" w:rsidRDefault="004270C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AD6" w:rsidRDefault="00E26AD6">
      <w:r>
        <w:separator/>
      </w:r>
    </w:p>
  </w:footnote>
  <w:footnote w:type="continuationSeparator" w:id="1">
    <w:p w:rsidR="00E26AD6" w:rsidRDefault="00E26A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Default="00082E29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0C2" w:rsidRDefault="004270C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906E0C"/>
    <w:multiLevelType w:val="hybridMultilevel"/>
    <w:tmpl w:val="074AF6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1E0688A"/>
    <w:multiLevelType w:val="hybridMultilevel"/>
    <w:tmpl w:val="F1C828E2"/>
    <w:lvl w:ilvl="0" w:tplc="C7D4A09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4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3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9"/>
  </w:num>
  <w:num w:numId="2">
    <w:abstractNumId w:val="0"/>
  </w:num>
  <w:num w:numId="3">
    <w:abstractNumId w:val="35"/>
  </w:num>
  <w:num w:numId="4">
    <w:abstractNumId w:val="25"/>
  </w:num>
  <w:num w:numId="5">
    <w:abstractNumId w:val="33"/>
  </w:num>
  <w:num w:numId="6">
    <w:abstractNumId w:val="31"/>
  </w:num>
  <w:num w:numId="7">
    <w:abstractNumId w:val="32"/>
  </w:num>
  <w:num w:numId="8">
    <w:abstractNumId w:val="22"/>
  </w:num>
  <w:num w:numId="9">
    <w:abstractNumId w:val="27"/>
  </w:num>
  <w:num w:numId="10">
    <w:abstractNumId w:val="34"/>
  </w:num>
  <w:num w:numId="11">
    <w:abstractNumId w:val="26"/>
  </w:num>
  <w:num w:numId="12">
    <w:abstractNumId w:val="23"/>
  </w:num>
  <w:num w:numId="13">
    <w:abstractNumId w:val="13"/>
  </w:num>
  <w:num w:numId="14">
    <w:abstractNumId w:val="41"/>
  </w:num>
  <w:num w:numId="15">
    <w:abstractNumId w:val="12"/>
  </w:num>
  <w:num w:numId="16">
    <w:abstractNumId w:val="16"/>
  </w:num>
  <w:num w:numId="17">
    <w:abstractNumId w:val="24"/>
  </w:num>
  <w:num w:numId="18">
    <w:abstractNumId w:val="30"/>
  </w:num>
  <w:num w:numId="19">
    <w:abstractNumId w:val="29"/>
  </w:num>
  <w:num w:numId="20">
    <w:abstractNumId w:val="36"/>
  </w:num>
  <w:num w:numId="21">
    <w:abstractNumId w:val="21"/>
  </w:num>
  <w:num w:numId="22">
    <w:abstractNumId w:val="38"/>
  </w:num>
  <w:num w:numId="23">
    <w:abstractNumId w:val="37"/>
  </w:num>
  <w:num w:numId="24">
    <w:abstractNumId w:val="20"/>
  </w:num>
  <w:num w:numId="25">
    <w:abstractNumId w:val="39"/>
  </w:num>
  <w:num w:numId="26">
    <w:abstractNumId w:val="40"/>
  </w:num>
  <w:num w:numId="27">
    <w:abstractNumId w:val="19"/>
  </w:num>
  <w:num w:numId="28">
    <w:abstractNumId w:val="14"/>
  </w:num>
  <w:num w:numId="29">
    <w:abstractNumId w:val="28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76802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1DBB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2E29"/>
    <w:rsid w:val="000848A2"/>
    <w:rsid w:val="00084C4B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70A7"/>
    <w:rsid w:val="000B795A"/>
    <w:rsid w:val="000C33A8"/>
    <w:rsid w:val="000C55AC"/>
    <w:rsid w:val="000C55F2"/>
    <w:rsid w:val="000C5C8A"/>
    <w:rsid w:val="000C67C8"/>
    <w:rsid w:val="000C6CF3"/>
    <w:rsid w:val="000D03AF"/>
    <w:rsid w:val="000D08E2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778"/>
    <w:rsid w:val="00107185"/>
    <w:rsid w:val="00111AC0"/>
    <w:rsid w:val="00112B00"/>
    <w:rsid w:val="00113F3F"/>
    <w:rsid w:val="00113FDC"/>
    <w:rsid w:val="00121310"/>
    <w:rsid w:val="00121E56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41F5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2821"/>
    <w:rsid w:val="0018384E"/>
    <w:rsid w:val="001844CE"/>
    <w:rsid w:val="001846BC"/>
    <w:rsid w:val="0018470C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25EAD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4BB"/>
    <w:rsid w:val="002966D2"/>
    <w:rsid w:val="002A0499"/>
    <w:rsid w:val="002A088D"/>
    <w:rsid w:val="002A0AA6"/>
    <w:rsid w:val="002A1247"/>
    <w:rsid w:val="002A2ECF"/>
    <w:rsid w:val="002A31D0"/>
    <w:rsid w:val="002A4BC6"/>
    <w:rsid w:val="002A4EF8"/>
    <w:rsid w:val="002A5459"/>
    <w:rsid w:val="002A6115"/>
    <w:rsid w:val="002A64BE"/>
    <w:rsid w:val="002B025A"/>
    <w:rsid w:val="002B1775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580"/>
    <w:rsid w:val="002D3D4C"/>
    <w:rsid w:val="002D3F77"/>
    <w:rsid w:val="002D4BA9"/>
    <w:rsid w:val="002D51A3"/>
    <w:rsid w:val="002D5B43"/>
    <w:rsid w:val="002D6244"/>
    <w:rsid w:val="002D6783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08D6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27D4B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809E8"/>
    <w:rsid w:val="00382529"/>
    <w:rsid w:val="003827C4"/>
    <w:rsid w:val="003831D0"/>
    <w:rsid w:val="003839D4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97290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07A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27DF9"/>
    <w:rsid w:val="004307DA"/>
    <w:rsid w:val="004318F6"/>
    <w:rsid w:val="00432842"/>
    <w:rsid w:val="00432F01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EBE"/>
    <w:rsid w:val="004C2170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50D0"/>
    <w:rsid w:val="004F55BA"/>
    <w:rsid w:val="004F65C1"/>
    <w:rsid w:val="00500464"/>
    <w:rsid w:val="00501243"/>
    <w:rsid w:val="005017BE"/>
    <w:rsid w:val="005029BD"/>
    <w:rsid w:val="005034A7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161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C2"/>
    <w:rsid w:val="005B255A"/>
    <w:rsid w:val="005B3A70"/>
    <w:rsid w:val="005B4233"/>
    <w:rsid w:val="005B423A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9A5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84C"/>
    <w:rsid w:val="007778B4"/>
    <w:rsid w:val="00777E7A"/>
    <w:rsid w:val="007813E1"/>
    <w:rsid w:val="00781895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20DB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F1A"/>
    <w:rsid w:val="009A700D"/>
    <w:rsid w:val="009A7911"/>
    <w:rsid w:val="009B0489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0A00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28E2"/>
    <w:rsid w:val="009E2C6E"/>
    <w:rsid w:val="009E35A0"/>
    <w:rsid w:val="009E365E"/>
    <w:rsid w:val="009E3E96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0111"/>
    <w:rsid w:val="00A11052"/>
    <w:rsid w:val="00A11DD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720F"/>
    <w:rsid w:val="00A873F0"/>
    <w:rsid w:val="00A933D1"/>
    <w:rsid w:val="00A943E7"/>
    <w:rsid w:val="00A9444F"/>
    <w:rsid w:val="00A94620"/>
    <w:rsid w:val="00A94814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0B9F"/>
    <w:rsid w:val="00B111B5"/>
    <w:rsid w:val="00B126E7"/>
    <w:rsid w:val="00B1347E"/>
    <w:rsid w:val="00B156F3"/>
    <w:rsid w:val="00B16057"/>
    <w:rsid w:val="00B1654B"/>
    <w:rsid w:val="00B17472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1D"/>
    <w:rsid w:val="00BF21FA"/>
    <w:rsid w:val="00BF3221"/>
    <w:rsid w:val="00BF3E33"/>
    <w:rsid w:val="00BF530A"/>
    <w:rsid w:val="00BF5932"/>
    <w:rsid w:val="00C0064B"/>
    <w:rsid w:val="00C02C61"/>
    <w:rsid w:val="00C037B3"/>
    <w:rsid w:val="00C03F3A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1539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094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C91"/>
    <w:rsid w:val="00E07D75"/>
    <w:rsid w:val="00E10ACC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DC4"/>
    <w:rsid w:val="00E235C2"/>
    <w:rsid w:val="00E23E02"/>
    <w:rsid w:val="00E2692F"/>
    <w:rsid w:val="00E26AD6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508"/>
    <w:rsid w:val="00FA4824"/>
    <w:rsid w:val="00FA4A8C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link w:val="NagwekZnak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link w:val="StopkaZnak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"/>
    <w:basedOn w:val="Normalny"/>
    <w:link w:val="AkapitzlistZnak"/>
    <w:uiPriority w:val="99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03F3A"/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StopkaZnak">
    <w:name w:val="Stopka Znak"/>
    <w:basedOn w:val="Domylnaczcionkaakapitu"/>
    <w:link w:val="Stopka"/>
    <w:rsid w:val="00C03F3A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apawlik</cp:lastModifiedBy>
  <cp:revision>35</cp:revision>
  <cp:lastPrinted>2018-05-28T09:48:00Z</cp:lastPrinted>
  <dcterms:created xsi:type="dcterms:W3CDTF">2018-05-28T06:38:00Z</dcterms:created>
  <dcterms:modified xsi:type="dcterms:W3CDTF">2021-03-23T07:05:00Z</dcterms:modified>
</cp:coreProperties>
</file>